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6E211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37D66">
        <w:rPr>
          <w:rFonts w:ascii="Garamond" w:hAnsi="Garamond"/>
          <w:sz w:val="24"/>
          <w:szCs w:val="24"/>
        </w:rPr>
        <w:t>6</w:t>
      </w:r>
      <w:r w:rsidR="00F25201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3E1548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25201" w:rsidRPr="0094438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E2DCE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11.11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37D66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F25201">
        <w:rPr>
          <w:rFonts w:ascii="Garamond" w:hAnsi="Garamond" w:cs="Arial"/>
          <w:b/>
          <w:sz w:val="22"/>
          <w:szCs w:val="22"/>
        </w:rPr>
        <w:t>15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1EDFB" w14:textId="77777777" w:rsidR="00135E7D" w:rsidRDefault="00135E7D" w:rsidP="00795AAC">
      <w:r>
        <w:separator/>
      </w:r>
    </w:p>
  </w:endnote>
  <w:endnote w:type="continuationSeparator" w:id="0">
    <w:p w14:paraId="43DE2E6F" w14:textId="77777777" w:rsidR="00135E7D" w:rsidRDefault="00135E7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6D0D0" w14:textId="77777777" w:rsidR="00135E7D" w:rsidRDefault="00135E7D" w:rsidP="00795AAC">
      <w:r>
        <w:separator/>
      </w:r>
    </w:p>
  </w:footnote>
  <w:footnote w:type="continuationSeparator" w:id="0">
    <w:p w14:paraId="7119558F" w14:textId="77777777" w:rsidR="00135E7D" w:rsidRDefault="00135E7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5E7D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37D66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706F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0105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5555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7623C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25201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7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DFw5WOzfo9C6i96/nrqpCUSOlgsZAzFMZ5GRzf2xl38=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oujy5QKflX40D89f18oqqja+L3azOmLjddW57c76koU=</DigestValue>
    </Reference>
  </SignedInfo>
  <SignatureValue>oUcZyd6JyhwQGPHMndgK5fHuB4xndECgNfeQXfBrBGy6uu3eoPc3sP0l+19+eQZGoemgD1BtjrwW
3a9iPoqxFEN0/Y3nkO1lc96OM+WDe0WsCxgf2fw+3z0+g7XVzGlmYkRS7Ac00gL4oePnXxEl869X
afPEajKuit8fn+1/86tUG1okiEVbNkrNNe+noHSfo1Ky1N4zwCaJQGTpR7cJ/RMRptWfO58Aa/KF
tSwO1spq1sQIaLawusQTNsYt/dPWIQpZ9PSx3tRoKkahPrFxX/jOrfVCIQAlLe7KK4/H8FSZxsTU
hAZsjvXSt4xQi8/o5I7ihHg+a0gPbh8P0ZuiMg==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AQXWfAfvplmavqg4jOj2ce95YctiKzU8g40rxkhbxnk=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b/b63Q1plJTRLHaLrJ01DpXLJw2zD4znJQqpuqo7IN4=</DigestValue>
      </Reference>
      <Reference URI="/word/endnotes.xml?ContentType=application/vnd.openxmlformats-officedocument.wordprocessingml.endnotes+xml">
        <DigestMethod Algorithm="http://www.w3.org/2001/04/xmlenc#sha256"/>
        <DigestValue>jXGlqn76x/v+d5crmE8ok6TQ5y+aoN4O9+UB0rnY+oo=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T/aVgu3zPQGZKJaS79HoG0DfP4vUNVfunwSb5s3leBw=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jf0xVDcb/OmeLWSlnEh821W2glXibmAjFCN8zYa4IcY=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2022-10-31T13:21:24Z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2022-10-31T13:21:24Z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F5FF3-78F6-4C1B-8BF1-7BE8AA9CA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22</cp:revision>
  <cp:lastPrinted>2018-08-08T13:48:00Z</cp:lastPrinted>
  <dcterms:created xsi:type="dcterms:W3CDTF">2022-05-19T08:18:00Z</dcterms:created>
  <dcterms:modified xsi:type="dcterms:W3CDTF">2022-10-31T13:21:00Z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